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559DB935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14:paraId="1ED6F8E7" w14:textId="77777777" w:rsidR="006F6F23" w:rsidRDefault="00702DEE" w:rsidP="000374ED">
      <w:pPr>
        <w:jc w:val="right"/>
        <w:rPr>
          <w:rFonts w:ascii="Arial" w:hAnsi="Arial" w:cs="Arial"/>
          <w:sz w:val="22"/>
          <w:szCs w:val="22"/>
        </w:rPr>
      </w:pPr>
      <w:r w:rsidRPr="00A7036D">
        <w:rPr>
          <w:rFonts w:ascii="Arial" w:hAnsi="Arial" w:cs="Arial"/>
          <w:sz w:val="22"/>
          <w:szCs w:val="22"/>
        </w:rPr>
        <w:t xml:space="preserve">Załącznik </w:t>
      </w:r>
      <w:r w:rsidR="00C80C89" w:rsidRPr="00A7036D">
        <w:rPr>
          <w:rFonts w:ascii="Arial" w:hAnsi="Arial" w:cs="Arial"/>
          <w:sz w:val="22"/>
          <w:szCs w:val="22"/>
        </w:rPr>
        <w:t>n</w:t>
      </w:r>
      <w:r w:rsidR="00B76DA2" w:rsidRPr="00A7036D">
        <w:rPr>
          <w:rFonts w:ascii="Arial" w:hAnsi="Arial" w:cs="Arial"/>
          <w:sz w:val="22"/>
          <w:szCs w:val="22"/>
        </w:rPr>
        <w:t>r</w:t>
      </w:r>
      <w:r w:rsidR="00DE019B" w:rsidRPr="00A7036D">
        <w:rPr>
          <w:rFonts w:ascii="Arial" w:hAnsi="Arial" w:cs="Arial"/>
          <w:sz w:val="22"/>
          <w:szCs w:val="22"/>
        </w:rPr>
        <w:t xml:space="preserve"> </w:t>
      </w:r>
      <w:r w:rsidR="00CF6A7D" w:rsidRPr="00A7036D">
        <w:rPr>
          <w:rFonts w:ascii="Arial" w:hAnsi="Arial" w:cs="Arial"/>
          <w:sz w:val="22"/>
          <w:szCs w:val="22"/>
        </w:rPr>
        <w:t>3 do I</w:t>
      </w:r>
      <w:r w:rsidR="002B6F20" w:rsidRPr="00A7036D">
        <w:rPr>
          <w:rFonts w:ascii="Arial" w:hAnsi="Arial" w:cs="Arial"/>
          <w:sz w:val="22"/>
          <w:szCs w:val="22"/>
        </w:rPr>
        <w:t>nformacji o postępowaniu</w:t>
      </w:r>
    </w:p>
    <w:p w14:paraId="60DFD7CE" w14:textId="77777777" w:rsidR="00A7036D" w:rsidRPr="000C5642" w:rsidRDefault="00A7036D" w:rsidP="000374ED">
      <w:pPr>
        <w:jc w:val="right"/>
        <w:rPr>
          <w:rFonts w:ascii="Arial" w:hAnsi="Arial" w:cs="Arial"/>
          <w:sz w:val="22"/>
          <w:szCs w:val="22"/>
        </w:rPr>
      </w:pP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7735A236" w14:textId="77777777" w:rsidTr="00746A8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</w:tcPr>
          <w:p w14:paraId="381776CF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4A5B7A47" wp14:editId="326ECC43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219446DF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9CE89A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E971B8" w14:paraId="78B9BEC1" w14:textId="77777777" w:rsidTr="00746A8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</w:tcPr>
          <w:p w14:paraId="506F9434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63957BC2" w14:textId="77777777" w:rsidR="006F6F23" w:rsidRPr="00E971B8" w:rsidRDefault="006F6F23" w:rsidP="001F13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+48 77 554 13 80                    </w:t>
            </w:r>
            <w:r w:rsidR="001F134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  <w:r w:rsidR="001F1343">
              <w:rPr>
                <w:rFonts w:ascii="Arial" w:hAnsi="Arial" w:cs="Arial"/>
                <w:color w:val="000000"/>
                <w:sz w:val="20"/>
                <w:szCs w:val="20"/>
              </w:rPr>
              <w:t xml:space="preserve"> 1469       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F1343">
              <w:rPr>
                <w:rFonts w:ascii="Arial" w:hAnsi="Arial" w:cs="Arial"/>
                <w:color w:val="000000"/>
                <w:sz w:val="20"/>
                <w:szCs w:val="20"/>
              </w:rPr>
              <w:t>Anna.Klimek3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E971B8" w14:paraId="11130F8C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08D7E6E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5DC2F2D4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1AEA9BF7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356E0A41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</w:tcPr>
          <w:p w14:paraId="598C29F1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</w:tcPr>
          <w:p w14:paraId="7131E395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21F4AD96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42B4210B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13647CC3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21C08B94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</w:tcPr>
          <w:p w14:paraId="23482502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041E6C38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</w:tcPr>
          <w:p w14:paraId="72B77C09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0074458A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1E2A5911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59A7A7E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0FE15B1B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5370DCE5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2BD71EF9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76CC11DE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0DD66292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74902452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58CE6136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1CBBCEDE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079C685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165BCE1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5AFD15D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3A3BA90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1DCFE0C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4AEE584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34BE7C6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0AB773F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3AE921A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063E7832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</w:tcPr>
          <w:p w14:paraId="6BFBE905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</w:tcPr>
          <w:p w14:paraId="3A2764D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145582D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</w:tcPr>
          <w:p w14:paraId="2F889AE4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</w:tcPr>
          <w:p w14:paraId="26AAE62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054D6C4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F225317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</w:tcPr>
          <w:p w14:paraId="2595B85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</w:tcPr>
          <w:p w14:paraId="7BCD681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122065E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</w:tcPr>
          <w:p w14:paraId="7FF1ED1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03FE23D0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</w:tcPr>
          <w:p w14:paraId="62DA866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</w:tcPr>
          <w:p w14:paraId="7461F5C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6D1FAD0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733D298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0C6EE70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15A0C57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53C33CB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20B1C3F1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</w:tcPr>
          <w:p w14:paraId="47B08D6C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</w:p>
        </w:tc>
        <w:tc>
          <w:tcPr>
            <w:tcW w:w="791" w:type="dxa"/>
            <w:gridSpan w:val="2"/>
          </w:tcPr>
          <w:p w14:paraId="5B2E3E2D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18142B4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58CDF27A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6FDC136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68E2260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46D97D89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5CBEEC87" w14:textId="77777777" w:rsidTr="00746A8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</w:tcPr>
          <w:p w14:paraId="5EB6BFDA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23EAFD17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</w:tcPr>
          <w:p w14:paraId="08FC2E9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4D949C3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</w:tcPr>
          <w:p w14:paraId="5939D4C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1AA3C3B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1798D20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37682F74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2384CC8A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38A7874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0DFD6AA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4DF1B44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4C9CF9C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3D2825A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4839855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61BDE06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4C56C248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702A69EE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</w:tcPr>
          <w:p w14:paraId="32F1532D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6F10BD9C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704708D3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4363191D" w14:textId="77777777" w:rsidTr="00746A8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</w:tcPr>
          <w:p w14:paraId="262EC33A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14:paraId="6B0453F8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14:paraId="20165160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33C8228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1359E770" w14:textId="77777777" w:rsidR="005F56F9" w:rsidRDefault="00B410B5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Termin płatności: 30</w:t>
            </w:r>
            <w:r w:rsidR="006309A0">
              <w:rPr>
                <w:rFonts w:ascii="Arial" w:hAnsi="Arial" w:cs="Arial"/>
                <w:color w:val="000000"/>
                <w:sz w:val="20"/>
                <w:szCs w:val="20"/>
              </w:rPr>
              <w:t xml:space="preserve"> dni kalendarzowych od daty </w:t>
            </w:r>
            <w:r w:rsidR="0013528D">
              <w:rPr>
                <w:rFonts w:ascii="Arial" w:hAnsi="Arial" w:cs="Arial"/>
                <w:color w:val="000000"/>
                <w:sz w:val="20"/>
                <w:szCs w:val="20"/>
              </w:rPr>
              <w:t>wpływu</w:t>
            </w:r>
            <w:r w:rsidR="006309A0">
              <w:rPr>
                <w:rFonts w:ascii="Arial" w:hAnsi="Arial" w:cs="Arial"/>
                <w:color w:val="000000"/>
                <w:sz w:val="20"/>
                <w:szCs w:val="20"/>
              </w:rPr>
              <w:t xml:space="preserve"> faktury</w:t>
            </w:r>
          </w:p>
          <w:p w14:paraId="7B108249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7A2229EA" w14:textId="77777777" w:rsidTr="00746A8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4B45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F78D3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AF98F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4EB06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8F343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92003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115E1428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8048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3234F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E6D3C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160FA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00E12A1E" w14:textId="77777777" w:rsidTr="00746A8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BAEE0B6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EF4C68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D5304A7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4E65077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2A997E3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F348ADA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DBF8730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7B22CE7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9718C7C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4274078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12D73C08" w14:textId="77777777" w:rsidTr="00746A8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714D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C7DDA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4E233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67560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1BC37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E69BD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B56BF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BA41E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3FEB9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FC14C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426E11B6" w14:textId="77777777" w:rsidTr="00746A8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B3F4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2888E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DA586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3DBEB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8C932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B62B3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63734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0BF5A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9A41B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9736E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4A7C5168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</w:tcPr>
          <w:p w14:paraId="13AA494A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6CA4B04" w14:textId="77777777" w:rsidR="00746A85" w:rsidRDefault="006F6F23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CF6A7D">
              <w:rPr>
                <w:rFonts w:ascii="Arial" w:hAnsi="Arial" w:cs="Arial"/>
                <w:color w:val="000000"/>
                <w:sz w:val="16"/>
                <w:szCs w:val="16"/>
              </w:rPr>
              <w:t>: max. 14</w:t>
            </w:r>
            <w:r w:rsidR="00AE418D">
              <w:rPr>
                <w:rFonts w:ascii="Arial" w:hAnsi="Arial" w:cs="Arial"/>
                <w:color w:val="000000"/>
                <w:sz w:val="16"/>
                <w:szCs w:val="16"/>
              </w:rPr>
              <w:t xml:space="preserve"> dni</w:t>
            </w:r>
            <w:r w:rsidR="00CF6A7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7E4E51">
              <w:rPr>
                <w:rFonts w:ascii="Arial" w:hAnsi="Arial" w:cs="Arial"/>
                <w:color w:val="000000"/>
                <w:sz w:val="16"/>
                <w:szCs w:val="16"/>
              </w:rPr>
              <w:t xml:space="preserve">roboczych </w:t>
            </w:r>
            <w:r w:rsidR="00211B08">
              <w:rPr>
                <w:rFonts w:ascii="Arial" w:hAnsi="Arial" w:cs="Arial"/>
                <w:color w:val="000000"/>
                <w:sz w:val="16"/>
                <w:szCs w:val="16"/>
              </w:rPr>
              <w:t xml:space="preserve">od dnia złożenia </w:t>
            </w:r>
            <w:r w:rsidR="00746A85">
              <w:rPr>
                <w:rFonts w:ascii="Arial" w:hAnsi="Arial" w:cs="Arial"/>
                <w:color w:val="000000"/>
                <w:sz w:val="16"/>
                <w:szCs w:val="16"/>
              </w:rPr>
              <w:t xml:space="preserve">zamówienia. </w:t>
            </w:r>
          </w:p>
          <w:p w14:paraId="19AC9599" w14:textId="77777777"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</w:tcPr>
          <w:p w14:paraId="0CF3CA74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</w:tcPr>
          <w:p w14:paraId="7FAA7CA2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2DBF504E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</w:tcPr>
          <w:p w14:paraId="1E4BD4AE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</w:tcPr>
          <w:p w14:paraId="5E2ADF24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7856441E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</w:tcPr>
          <w:p w14:paraId="1F788D37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</w:tcPr>
          <w:p w14:paraId="6ECE3864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3BA2EA58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</w:tcPr>
          <w:p w14:paraId="2080336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7140BDAC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</w:tcPr>
          <w:p w14:paraId="5BB965B8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</w:tcPr>
          <w:p w14:paraId="728035F5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01B6C976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</w:tcPr>
          <w:p w14:paraId="740512FF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14:paraId="37C101DA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</w:tcPr>
          <w:p w14:paraId="5C5B5B0E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40CA175D" w14:textId="77777777" w:rsidTr="00746A8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</w:tcPr>
          <w:p w14:paraId="0270E9E8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§ 1 </w:t>
            </w:r>
            <w:proofErr w:type="spellStart"/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498 </w:t>
            </w:r>
            <w:proofErr w:type="spellStart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57AEBE66" w14:textId="77777777" w:rsidTr="00746A8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</w:tcPr>
          <w:p w14:paraId="23EF197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26B0AA12" w14:textId="77777777"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ma być zrealizowane zgodnie ze złożoną ofertą i Ogólnymi </w:t>
            </w:r>
            <w:r w:rsidR="005F38A5">
              <w:rPr>
                <w:rFonts w:ascii="Arial" w:hAnsi="Arial" w:cs="Arial"/>
                <w:color w:val="000000"/>
                <w:sz w:val="16"/>
                <w:szCs w:val="16"/>
              </w:rPr>
              <w:t>W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arunkami </w:t>
            </w:r>
            <w:r w:rsidR="005F38A5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2794516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615C40F2" w14:textId="77777777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14:paraId="2B346998" w14:textId="77777777"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14C3B25B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29E0123" w14:textId="77777777" w:rsidR="00BC328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29E5867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3FB26C91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3AFBC7F9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6833785E" w14:textId="77777777" w:rsidR="00C5698B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199D90FB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4CCFB710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3D2C1387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</w:tcPr>
          <w:p w14:paraId="65CB23DF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1EDDF27D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F60300" w14:textId="53A07F57" w:rsidR="006F6F23" w:rsidRDefault="00A12F07" w:rsidP="00CF6A7D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B13843">
              <w:rPr>
                <w:rFonts w:ascii="Switzerland" w:hAnsi="Switzerland" w:cs="Switzerland"/>
                <w:color w:val="000000"/>
                <w:sz w:val="16"/>
                <w:szCs w:val="16"/>
              </w:rPr>
              <w:t>3</w:t>
            </w:r>
            <w:r w:rsidR="00CC5F00">
              <w:rPr>
                <w:rFonts w:ascii="Switzerland" w:hAnsi="Switzerland" w:cs="Switzerland"/>
                <w:color w:val="000000"/>
                <w:sz w:val="16"/>
                <w:szCs w:val="16"/>
              </w:rPr>
              <w:t>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CC5F00">
              <w:rPr>
                <w:rFonts w:ascii="Switzerland" w:hAnsi="Switzerland" w:cs="Switzerland"/>
                <w:color w:val="000000"/>
                <w:sz w:val="16"/>
                <w:szCs w:val="16"/>
              </w:rPr>
              <w:t>277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CC5F00">
              <w:rPr>
                <w:rFonts w:ascii="Switzerland" w:hAnsi="Switzerland" w:cs="Switzerland"/>
                <w:color w:val="000000"/>
                <w:sz w:val="16"/>
                <w:szCs w:val="16"/>
              </w:rPr>
              <w:t>023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000,00 zł.</w:t>
            </w:r>
          </w:p>
        </w:tc>
      </w:tr>
    </w:tbl>
    <w:p w14:paraId="43AC76EF" w14:textId="77777777" w:rsidR="00F80BD2" w:rsidRDefault="00F80BD2" w:rsidP="00746A85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36DC2" w14:textId="77777777" w:rsidR="00074554" w:rsidRDefault="00074554">
      <w:r>
        <w:separator/>
      </w:r>
    </w:p>
  </w:endnote>
  <w:endnote w:type="continuationSeparator" w:id="0">
    <w:p w14:paraId="1A39DB6C" w14:textId="77777777" w:rsidR="00074554" w:rsidRDefault="00074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7A55C" w14:textId="77777777"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4FB4C7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4D0F8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7E4E51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5B71BAAB" w14:textId="77777777" w:rsidR="006B4099" w:rsidRDefault="006B4099" w:rsidP="00746A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01471" w14:textId="77777777" w:rsidR="00074554" w:rsidRDefault="00074554">
      <w:r>
        <w:separator/>
      </w:r>
    </w:p>
  </w:footnote>
  <w:footnote w:type="continuationSeparator" w:id="0">
    <w:p w14:paraId="1FA4165D" w14:textId="77777777" w:rsidR="00074554" w:rsidRDefault="00074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4139787">
    <w:abstractNumId w:val="8"/>
  </w:num>
  <w:num w:numId="2" w16cid:durableId="656999869">
    <w:abstractNumId w:val="11"/>
  </w:num>
  <w:num w:numId="3" w16cid:durableId="1797484410">
    <w:abstractNumId w:val="4"/>
    <w:lvlOverride w:ilvl="0">
      <w:startOverride w:val="1"/>
    </w:lvlOverride>
  </w:num>
  <w:num w:numId="4" w16cid:durableId="1008605938">
    <w:abstractNumId w:val="4"/>
    <w:lvlOverride w:ilvl="0">
      <w:startOverride w:val="1"/>
    </w:lvlOverride>
  </w:num>
  <w:num w:numId="5" w16cid:durableId="4529452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03200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6314471">
    <w:abstractNumId w:val="1"/>
    <w:lvlOverride w:ilvl="0">
      <w:startOverride w:val="1"/>
    </w:lvlOverride>
  </w:num>
  <w:num w:numId="8" w16cid:durableId="14567535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68851444">
    <w:abstractNumId w:val="7"/>
    <w:lvlOverride w:ilvl="0">
      <w:startOverride w:val="1"/>
    </w:lvlOverride>
  </w:num>
  <w:num w:numId="10" w16cid:durableId="2044479013">
    <w:abstractNumId w:val="5"/>
    <w:lvlOverride w:ilvl="0">
      <w:startOverride w:val="1"/>
    </w:lvlOverride>
  </w:num>
  <w:num w:numId="11" w16cid:durableId="2072121452">
    <w:abstractNumId w:val="3"/>
    <w:lvlOverride w:ilvl="0">
      <w:startOverride w:val="1"/>
    </w:lvlOverride>
  </w:num>
  <w:num w:numId="12" w16cid:durableId="30208575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86639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06150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31140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3074746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244978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125F2"/>
    <w:rsid w:val="000128EC"/>
    <w:rsid w:val="00014AB6"/>
    <w:rsid w:val="000163EE"/>
    <w:rsid w:val="00017920"/>
    <w:rsid w:val="0002262A"/>
    <w:rsid w:val="00024BBC"/>
    <w:rsid w:val="00025FF3"/>
    <w:rsid w:val="0003155A"/>
    <w:rsid w:val="00036BB5"/>
    <w:rsid w:val="00037138"/>
    <w:rsid w:val="000374ED"/>
    <w:rsid w:val="00041566"/>
    <w:rsid w:val="00042398"/>
    <w:rsid w:val="00043793"/>
    <w:rsid w:val="00043F36"/>
    <w:rsid w:val="00043F6E"/>
    <w:rsid w:val="00045E1E"/>
    <w:rsid w:val="000511C4"/>
    <w:rsid w:val="00051EAA"/>
    <w:rsid w:val="000527F3"/>
    <w:rsid w:val="00055845"/>
    <w:rsid w:val="00056B45"/>
    <w:rsid w:val="00056CC9"/>
    <w:rsid w:val="00057565"/>
    <w:rsid w:val="00060732"/>
    <w:rsid w:val="00061647"/>
    <w:rsid w:val="00064153"/>
    <w:rsid w:val="00065A8D"/>
    <w:rsid w:val="00066977"/>
    <w:rsid w:val="00066DB1"/>
    <w:rsid w:val="00074554"/>
    <w:rsid w:val="00076C93"/>
    <w:rsid w:val="00077EBE"/>
    <w:rsid w:val="00084A65"/>
    <w:rsid w:val="0008523E"/>
    <w:rsid w:val="00090607"/>
    <w:rsid w:val="00090D33"/>
    <w:rsid w:val="00090DAD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726C"/>
    <w:rsid w:val="000C0437"/>
    <w:rsid w:val="000C2BE3"/>
    <w:rsid w:val="000C498E"/>
    <w:rsid w:val="000C5642"/>
    <w:rsid w:val="000C5EEA"/>
    <w:rsid w:val="000C6F69"/>
    <w:rsid w:val="000D10DD"/>
    <w:rsid w:val="000D1131"/>
    <w:rsid w:val="000D4253"/>
    <w:rsid w:val="000D55E9"/>
    <w:rsid w:val="000E218B"/>
    <w:rsid w:val="000E3FCA"/>
    <w:rsid w:val="000F026D"/>
    <w:rsid w:val="000F10AB"/>
    <w:rsid w:val="000F1E1D"/>
    <w:rsid w:val="000F3D75"/>
    <w:rsid w:val="001007EF"/>
    <w:rsid w:val="00103B8E"/>
    <w:rsid w:val="0011286E"/>
    <w:rsid w:val="00116280"/>
    <w:rsid w:val="00117ED5"/>
    <w:rsid w:val="001344DC"/>
    <w:rsid w:val="0013473B"/>
    <w:rsid w:val="00134D47"/>
    <w:rsid w:val="0013528D"/>
    <w:rsid w:val="001372CE"/>
    <w:rsid w:val="00140541"/>
    <w:rsid w:val="00145953"/>
    <w:rsid w:val="00150CCC"/>
    <w:rsid w:val="00150DA7"/>
    <w:rsid w:val="00151CE9"/>
    <w:rsid w:val="001526AD"/>
    <w:rsid w:val="00156E8B"/>
    <w:rsid w:val="00157002"/>
    <w:rsid w:val="00157441"/>
    <w:rsid w:val="0016565D"/>
    <w:rsid w:val="001666DA"/>
    <w:rsid w:val="0016677A"/>
    <w:rsid w:val="001667BB"/>
    <w:rsid w:val="00171648"/>
    <w:rsid w:val="00171CD7"/>
    <w:rsid w:val="00173E8C"/>
    <w:rsid w:val="00176EDF"/>
    <w:rsid w:val="001774C4"/>
    <w:rsid w:val="0018014C"/>
    <w:rsid w:val="001862F4"/>
    <w:rsid w:val="00187DA2"/>
    <w:rsid w:val="00190235"/>
    <w:rsid w:val="00194DA0"/>
    <w:rsid w:val="001951F2"/>
    <w:rsid w:val="00195296"/>
    <w:rsid w:val="001A0B88"/>
    <w:rsid w:val="001A2C03"/>
    <w:rsid w:val="001A4E4A"/>
    <w:rsid w:val="001B0FED"/>
    <w:rsid w:val="001B3859"/>
    <w:rsid w:val="001B420F"/>
    <w:rsid w:val="001B4DE7"/>
    <w:rsid w:val="001B5615"/>
    <w:rsid w:val="001B7031"/>
    <w:rsid w:val="001C0899"/>
    <w:rsid w:val="001C0A13"/>
    <w:rsid w:val="001C2DCF"/>
    <w:rsid w:val="001C366F"/>
    <w:rsid w:val="001C7083"/>
    <w:rsid w:val="001C7526"/>
    <w:rsid w:val="001D05C9"/>
    <w:rsid w:val="001D1104"/>
    <w:rsid w:val="001D32C1"/>
    <w:rsid w:val="001D4333"/>
    <w:rsid w:val="001D4431"/>
    <w:rsid w:val="001E4E7F"/>
    <w:rsid w:val="001E608C"/>
    <w:rsid w:val="001E781A"/>
    <w:rsid w:val="001E79D5"/>
    <w:rsid w:val="001F10B7"/>
    <w:rsid w:val="001F1343"/>
    <w:rsid w:val="001F2566"/>
    <w:rsid w:val="001F2E95"/>
    <w:rsid w:val="001F498F"/>
    <w:rsid w:val="001F5487"/>
    <w:rsid w:val="00200401"/>
    <w:rsid w:val="002019E1"/>
    <w:rsid w:val="00204319"/>
    <w:rsid w:val="00211902"/>
    <w:rsid w:val="00211B08"/>
    <w:rsid w:val="00214C7B"/>
    <w:rsid w:val="0021605C"/>
    <w:rsid w:val="00222EFD"/>
    <w:rsid w:val="00223975"/>
    <w:rsid w:val="0022658F"/>
    <w:rsid w:val="00227BCA"/>
    <w:rsid w:val="002303B0"/>
    <w:rsid w:val="0023108F"/>
    <w:rsid w:val="002368EE"/>
    <w:rsid w:val="00245551"/>
    <w:rsid w:val="00250572"/>
    <w:rsid w:val="002510F4"/>
    <w:rsid w:val="00255D98"/>
    <w:rsid w:val="00262339"/>
    <w:rsid w:val="00262E56"/>
    <w:rsid w:val="0026441A"/>
    <w:rsid w:val="00264A03"/>
    <w:rsid w:val="002653F4"/>
    <w:rsid w:val="00273828"/>
    <w:rsid w:val="00273E99"/>
    <w:rsid w:val="0027712F"/>
    <w:rsid w:val="00280FDD"/>
    <w:rsid w:val="00281E8C"/>
    <w:rsid w:val="00286696"/>
    <w:rsid w:val="00297408"/>
    <w:rsid w:val="002A0F76"/>
    <w:rsid w:val="002A1982"/>
    <w:rsid w:val="002A2643"/>
    <w:rsid w:val="002A3861"/>
    <w:rsid w:val="002A675D"/>
    <w:rsid w:val="002A78BB"/>
    <w:rsid w:val="002A7DAD"/>
    <w:rsid w:val="002B044B"/>
    <w:rsid w:val="002B1A2D"/>
    <w:rsid w:val="002B2216"/>
    <w:rsid w:val="002B47AB"/>
    <w:rsid w:val="002B4846"/>
    <w:rsid w:val="002B6F20"/>
    <w:rsid w:val="002C424F"/>
    <w:rsid w:val="002C4C2A"/>
    <w:rsid w:val="002D1EE9"/>
    <w:rsid w:val="002D29FA"/>
    <w:rsid w:val="002D5E16"/>
    <w:rsid w:val="002E305F"/>
    <w:rsid w:val="002E3E25"/>
    <w:rsid w:val="002F089F"/>
    <w:rsid w:val="002F1249"/>
    <w:rsid w:val="002F3514"/>
    <w:rsid w:val="002F617C"/>
    <w:rsid w:val="002F6432"/>
    <w:rsid w:val="0030179D"/>
    <w:rsid w:val="00302F06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3551"/>
    <w:rsid w:val="0033453F"/>
    <w:rsid w:val="00345CAB"/>
    <w:rsid w:val="00350847"/>
    <w:rsid w:val="00350A1F"/>
    <w:rsid w:val="00350CDC"/>
    <w:rsid w:val="00351E15"/>
    <w:rsid w:val="00352E2A"/>
    <w:rsid w:val="003568A5"/>
    <w:rsid w:val="00356D3D"/>
    <w:rsid w:val="0035750A"/>
    <w:rsid w:val="00362A1F"/>
    <w:rsid w:val="00370883"/>
    <w:rsid w:val="003709EF"/>
    <w:rsid w:val="00370F45"/>
    <w:rsid w:val="00380647"/>
    <w:rsid w:val="00383D27"/>
    <w:rsid w:val="00385C5D"/>
    <w:rsid w:val="00391510"/>
    <w:rsid w:val="00392080"/>
    <w:rsid w:val="00395174"/>
    <w:rsid w:val="003974E6"/>
    <w:rsid w:val="00397798"/>
    <w:rsid w:val="003A0119"/>
    <w:rsid w:val="003A531F"/>
    <w:rsid w:val="003A56CE"/>
    <w:rsid w:val="003A5BE8"/>
    <w:rsid w:val="003A685C"/>
    <w:rsid w:val="003B431A"/>
    <w:rsid w:val="003B6949"/>
    <w:rsid w:val="003C757F"/>
    <w:rsid w:val="003D088F"/>
    <w:rsid w:val="003D1A7C"/>
    <w:rsid w:val="003D2DCB"/>
    <w:rsid w:val="003D3F19"/>
    <w:rsid w:val="003D47D8"/>
    <w:rsid w:val="003D66D3"/>
    <w:rsid w:val="003E1AEA"/>
    <w:rsid w:val="003E25D2"/>
    <w:rsid w:val="003E280C"/>
    <w:rsid w:val="003E564C"/>
    <w:rsid w:val="003E576A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12279"/>
    <w:rsid w:val="004166AF"/>
    <w:rsid w:val="0042302A"/>
    <w:rsid w:val="00423A10"/>
    <w:rsid w:val="00424950"/>
    <w:rsid w:val="00425597"/>
    <w:rsid w:val="004269AD"/>
    <w:rsid w:val="00427E45"/>
    <w:rsid w:val="00432585"/>
    <w:rsid w:val="00437D0A"/>
    <w:rsid w:val="00441393"/>
    <w:rsid w:val="0044169E"/>
    <w:rsid w:val="0044176E"/>
    <w:rsid w:val="004449B5"/>
    <w:rsid w:val="004525A9"/>
    <w:rsid w:val="00452977"/>
    <w:rsid w:val="004558C8"/>
    <w:rsid w:val="00456C07"/>
    <w:rsid w:val="0046210D"/>
    <w:rsid w:val="00463F9B"/>
    <w:rsid w:val="00464B00"/>
    <w:rsid w:val="00465DDC"/>
    <w:rsid w:val="00466648"/>
    <w:rsid w:val="00471273"/>
    <w:rsid w:val="00471930"/>
    <w:rsid w:val="00472388"/>
    <w:rsid w:val="00474F97"/>
    <w:rsid w:val="00477C87"/>
    <w:rsid w:val="004804DE"/>
    <w:rsid w:val="0048395B"/>
    <w:rsid w:val="00490FE8"/>
    <w:rsid w:val="00491931"/>
    <w:rsid w:val="00491EFF"/>
    <w:rsid w:val="00493073"/>
    <w:rsid w:val="00494F2B"/>
    <w:rsid w:val="004A0BE9"/>
    <w:rsid w:val="004A5160"/>
    <w:rsid w:val="004A68F4"/>
    <w:rsid w:val="004B033F"/>
    <w:rsid w:val="004B0A6B"/>
    <w:rsid w:val="004B486A"/>
    <w:rsid w:val="004B701C"/>
    <w:rsid w:val="004B7355"/>
    <w:rsid w:val="004C64F9"/>
    <w:rsid w:val="004D2636"/>
    <w:rsid w:val="004D2820"/>
    <w:rsid w:val="004D3103"/>
    <w:rsid w:val="004D3245"/>
    <w:rsid w:val="004D32AE"/>
    <w:rsid w:val="004D747F"/>
    <w:rsid w:val="004D77CD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34EF"/>
    <w:rsid w:val="00523DA0"/>
    <w:rsid w:val="00527ADA"/>
    <w:rsid w:val="00527F09"/>
    <w:rsid w:val="005303B9"/>
    <w:rsid w:val="00531B9B"/>
    <w:rsid w:val="00540D76"/>
    <w:rsid w:val="00544905"/>
    <w:rsid w:val="005461FE"/>
    <w:rsid w:val="00546F88"/>
    <w:rsid w:val="00555124"/>
    <w:rsid w:val="00557268"/>
    <w:rsid w:val="00561384"/>
    <w:rsid w:val="00564941"/>
    <w:rsid w:val="00566220"/>
    <w:rsid w:val="005750C2"/>
    <w:rsid w:val="00575EE0"/>
    <w:rsid w:val="005771AD"/>
    <w:rsid w:val="005772A4"/>
    <w:rsid w:val="00580089"/>
    <w:rsid w:val="005820FC"/>
    <w:rsid w:val="005832C8"/>
    <w:rsid w:val="00583973"/>
    <w:rsid w:val="00587CCA"/>
    <w:rsid w:val="00592F78"/>
    <w:rsid w:val="00593485"/>
    <w:rsid w:val="005938E1"/>
    <w:rsid w:val="00594EB5"/>
    <w:rsid w:val="00595E3B"/>
    <w:rsid w:val="00597E16"/>
    <w:rsid w:val="005A1EEB"/>
    <w:rsid w:val="005A5DBE"/>
    <w:rsid w:val="005A7179"/>
    <w:rsid w:val="005B0743"/>
    <w:rsid w:val="005B0C6D"/>
    <w:rsid w:val="005B232A"/>
    <w:rsid w:val="005C1184"/>
    <w:rsid w:val="005C1F70"/>
    <w:rsid w:val="005C2A64"/>
    <w:rsid w:val="005C5C2D"/>
    <w:rsid w:val="005D037B"/>
    <w:rsid w:val="005D4751"/>
    <w:rsid w:val="005D7228"/>
    <w:rsid w:val="005D7538"/>
    <w:rsid w:val="005E2204"/>
    <w:rsid w:val="005E3C9D"/>
    <w:rsid w:val="005E7DA1"/>
    <w:rsid w:val="005F0119"/>
    <w:rsid w:val="005F2998"/>
    <w:rsid w:val="005F38A5"/>
    <w:rsid w:val="005F4136"/>
    <w:rsid w:val="005F43A7"/>
    <w:rsid w:val="005F4E36"/>
    <w:rsid w:val="005F56F9"/>
    <w:rsid w:val="005F5914"/>
    <w:rsid w:val="00613984"/>
    <w:rsid w:val="00622FF0"/>
    <w:rsid w:val="0062317D"/>
    <w:rsid w:val="00624466"/>
    <w:rsid w:val="0063006B"/>
    <w:rsid w:val="006309A0"/>
    <w:rsid w:val="00636269"/>
    <w:rsid w:val="0064282F"/>
    <w:rsid w:val="00643496"/>
    <w:rsid w:val="00643D8F"/>
    <w:rsid w:val="00645EDA"/>
    <w:rsid w:val="0064613B"/>
    <w:rsid w:val="00650A53"/>
    <w:rsid w:val="00651C01"/>
    <w:rsid w:val="0065399D"/>
    <w:rsid w:val="006556AC"/>
    <w:rsid w:val="00663BAF"/>
    <w:rsid w:val="00666C8F"/>
    <w:rsid w:val="006727F3"/>
    <w:rsid w:val="00673341"/>
    <w:rsid w:val="00674587"/>
    <w:rsid w:val="00681163"/>
    <w:rsid w:val="00692DB3"/>
    <w:rsid w:val="006949F3"/>
    <w:rsid w:val="00695D27"/>
    <w:rsid w:val="006A0F2A"/>
    <w:rsid w:val="006A504D"/>
    <w:rsid w:val="006A709A"/>
    <w:rsid w:val="006A70F2"/>
    <w:rsid w:val="006A769E"/>
    <w:rsid w:val="006B2C90"/>
    <w:rsid w:val="006B4099"/>
    <w:rsid w:val="006B6584"/>
    <w:rsid w:val="006C575A"/>
    <w:rsid w:val="006D0383"/>
    <w:rsid w:val="006D42C0"/>
    <w:rsid w:val="006D7511"/>
    <w:rsid w:val="006E0451"/>
    <w:rsid w:val="006E33E8"/>
    <w:rsid w:val="006E4EA8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20279"/>
    <w:rsid w:val="00720B40"/>
    <w:rsid w:val="00720C0C"/>
    <w:rsid w:val="00721098"/>
    <w:rsid w:val="007213A7"/>
    <w:rsid w:val="00721525"/>
    <w:rsid w:val="00723A63"/>
    <w:rsid w:val="007240CF"/>
    <w:rsid w:val="007338D1"/>
    <w:rsid w:val="00735874"/>
    <w:rsid w:val="0073677A"/>
    <w:rsid w:val="007377D2"/>
    <w:rsid w:val="0074275E"/>
    <w:rsid w:val="00742C3B"/>
    <w:rsid w:val="00745603"/>
    <w:rsid w:val="00746A85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422C"/>
    <w:rsid w:val="00765BEB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86AA6"/>
    <w:rsid w:val="00791CC0"/>
    <w:rsid w:val="0079423F"/>
    <w:rsid w:val="007947F3"/>
    <w:rsid w:val="007A1780"/>
    <w:rsid w:val="007A4345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D49F3"/>
    <w:rsid w:val="007D5024"/>
    <w:rsid w:val="007D5618"/>
    <w:rsid w:val="007D5B40"/>
    <w:rsid w:val="007D7C58"/>
    <w:rsid w:val="007E139B"/>
    <w:rsid w:val="007E1A33"/>
    <w:rsid w:val="007E2D8D"/>
    <w:rsid w:val="007E4E51"/>
    <w:rsid w:val="007E62EB"/>
    <w:rsid w:val="007E6EF3"/>
    <w:rsid w:val="007F1972"/>
    <w:rsid w:val="007F272B"/>
    <w:rsid w:val="007F4828"/>
    <w:rsid w:val="008006D6"/>
    <w:rsid w:val="00800FC6"/>
    <w:rsid w:val="00805049"/>
    <w:rsid w:val="00810453"/>
    <w:rsid w:val="0081213D"/>
    <w:rsid w:val="0081438E"/>
    <w:rsid w:val="008155EC"/>
    <w:rsid w:val="00823EE9"/>
    <w:rsid w:val="008336D2"/>
    <w:rsid w:val="008377D9"/>
    <w:rsid w:val="00842581"/>
    <w:rsid w:val="0084385E"/>
    <w:rsid w:val="008441FA"/>
    <w:rsid w:val="00844EB7"/>
    <w:rsid w:val="00846A12"/>
    <w:rsid w:val="008477D5"/>
    <w:rsid w:val="00847F90"/>
    <w:rsid w:val="00851AD4"/>
    <w:rsid w:val="00853E52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764CD"/>
    <w:rsid w:val="00883C5F"/>
    <w:rsid w:val="008866B6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6165"/>
    <w:rsid w:val="008F6E78"/>
    <w:rsid w:val="00900A34"/>
    <w:rsid w:val="00902F00"/>
    <w:rsid w:val="00904326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2EFA"/>
    <w:rsid w:val="00936F76"/>
    <w:rsid w:val="00937FA8"/>
    <w:rsid w:val="0094143A"/>
    <w:rsid w:val="009438AA"/>
    <w:rsid w:val="00946A1E"/>
    <w:rsid w:val="00946D92"/>
    <w:rsid w:val="00950AC3"/>
    <w:rsid w:val="00957CD0"/>
    <w:rsid w:val="0096162B"/>
    <w:rsid w:val="009621E7"/>
    <w:rsid w:val="0096304F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32AF"/>
    <w:rsid w:val="009A4173"/>
    <w:rsid w:val="009A6878"/>
    <w:rsid w:val="009A6D99"/>
    <w:rsid w:val="009B0CFC"/>
    <w:rsid w:val="009B1059"/>
    <w:rsid w:val="009B258D"/>
    <w:rsid w:val="009B3385"/>
    <w:rsid w:val="009C3393"/>
    <w:rsid w:val="009D08AB"/>
    <w:rsid w:val="009D5FBF"/>
    <w:rsid w:val="009F0F30"/>
    <w:rsid w:val="009F2201"/>
    <w:rsid w:val="00A0013E"/>
    <w:rsid w:val="00A004A6"/>
    <w:rsid w:val="00A042B5"/>
    <w:rsid w:val="00A06337"/>
    <w:rsid w:val="00A100C6"/>
    <w:rsid w:val="00A12F07"/>
    <w:rsid w:val="00A1305D"/>
    <w:rsid w:val="00A14465"/>
    <w:rsid w:val="00A17014"/>
    <w:rsid w:val="00A20D9C"/>
    <w:rsid w:val="00A214BF"/>
    <w:rsid w:val="00A25D55"/>
    <w:rsid w:val="00A27B9F"/>
    <w:rsid w:val="00A32031"/>
    <w:rsid w:val="00A37E98"/>
    <w:rsid w:val="00A40B9B"/>
    <w:rsid w:val="00A41A3A"/>
    <w:rsid w:val="00A44D1B"/>
    <w:rsid w:val="00A46A04"/>
    <w:rsid w:val="00A50730"/>
    <w:rsid w:val="00A525BE"/>
    <w:rsid w:val="00A56997"/>
    <w:rsid w:val="00A61EAE"/>
    <w:rsid w:val="00A6381E"/>
    <w:rsid w:val="00A63AFD"/>
    <w:rsid w:val="00A63B01"/>
    <w:rsid w:val="00A64A95"/>
    <w:rsid w:val="00A65CB2"/>
    <w:rsid w:val="00A66EC4"/>
    <w:rsid w:val="00A7036D"/>
    <w:rsid w:val="00A717EE"/>
    <w:rsid w:val="00A71DAC"/>
    <w:rsid w:val="00A73D34"/>
    <w:rsid w:val="00A77101"/>
    <w:rsid w:val="00A77EFD"/>
    <w:rsid w:val="00A82C1E"/>
    <w:rsid w:val="00A86112"/>
    <w:rsid w:val="00A920D5"/>
    <w:rsid w:val="00A92836"/>
    <w:rsid w:val="00A93F4C"/>
    <w:rsid w:val="00A9418D"/>
    <w:rsid w:val="00A96090"/>
    <w:rsid w:val="00AA45A3"/>
    <w:rsid w:val="00AB22BB"/>
    <w:rsid w:val="00AB304B"/>
    <w:rsid w:val="00AB324A"/>
    <w:rsid w:val="00AB3C3D"/>
    <w:rsid w:val="00AB6E76"/>
    <w:rsid w:val="00AB7040"/>
    <w:rsid w:val="00AB719B"/>
    <w:rsid w:val="00AC219C"/>
    <w:rsid w:val="00AC2E61"/>
    <w:rsid w:val="00AC2F19"/>
    <w:rsid w:val="00AC3ED6"/>
    <w:rsid w:val="00AC7666"/>
    <w:rsid w:val="00AD072F"/>
    <w:rsid w:val="00AD0CF5"/>
    <w:rsid w:val="00AD2287"/>
    <w:rsid w:val="00AD5FA8"/>
    <w:rsid w:val="00AD611E"/>
    <w:rsid w:val="00AE04F6"/>
    <w:rsid w:val="00AE3CE1"/>
    <w:rsid w:val="00AE418D"/>
    <w:rsid w:val="00AE5592"/>
    <w:rsid w:val="00AF22E9"/>
    <w:rsid w:val="00AF23F3"/>
    <w:rsid w:val="00AF6838"/>
    <w:rsid w:val="00AF7752"/>
    <w:rsid w:val="00B00927"/>
    <w:rsid w:val="00B01887"/>
    <w:rsid w:val="00B062C2"/>
    <w:rsid w:val="00B0670A"/>
    <w:rsid w:val="00B133AF"/>
    <w:rsid w:val="00B13843"/>
    <w:rsid w:val="00B14B4E"/>
    <w:rsid w:val="00B152ED"/>
    <w:rsid w:val="00B159B3"/>
    <w:rsid w:val="00B15CCC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629F3"/>
    <w:rsid w:val="00B66ABC"/>
    <w:rsid w:val="00B67630"/>
    <w:rsid w:val="00B72751"/>
    <w:rsid w:val="00B74C37"/>
    <w:rsid w:val="00B76DA2"/>
    <w:rsid w:val="00B77C9A"/>
    <w:rsid w:val="00B8421D"/>
    <w:rsid w:val="00B85422"/>
    <w:rsid w:val="00B87D2D"/>
    <w:rsid w:val="00B9310E"/>
    <w:rsid w:val="00BA5117"/>
    <w:rsid w:val="00BA511D"/>
    <w:rsid w:val="00BA5936"/>
    <w:rsid w:val="00BA5A72"/>
    <w:rsid w:val="00BB0F67"/>
    <w:rsid w:val="00BB66DB"/>
    <w:rsid w:val="00BC0E61"/>
    <w:rsid w:val="00BC20F1"/>
    <w:rsid w:val="00BC3282"/>
    <w:rsid w:val="00BC4996"/>
    <w:rsid w:val="00BD1B41"/>
    <w:rsid w:val="00BD59EE"/>
    <w:rsid w:val="00BD765A"/>
    <w:rsid w:val="00BE2536"/>
    <w:rsid w:val="00BE45F2"/>
    <w:rsid w:val="00BE4A69"/>
    <w:rsid w:val="00BE501F"/>
    <w:rsid w:val="00BE6346"/>
    <w:rsid w:val="00BF1142"/>
    <w:rsid w:val="00BF157A"/>
    <w:rsid w:val="00BF527C"/>
    <w:rsid w:val="00BF70E9"/>
    <w:rsid w:val="00BF7259"/>
    <w:rsid w:val="00C009F9"/>
    <w:rsid w:val="00C04B6F"/>
    <w:rsid w:val="00C052DA"/>
    <w:rsid w:val="00C118DA"/>
    <w:rsid w:val="00C12F6C"/>
    <w:rsid w:val="00C20D03"/>
    <w:rsid w:val="00C2104E"/>
    <w:rsid w:val="00C259E6"/>
    <w:rsid w:val="00C316CC"/>
    <w:rsid w:val="00C31715"/>
    <w:rsid w:val="00C32136"/>
    <w:rsid w:val="00C350E8"/>
    <w:rsid w:val="00C37754"/>
    <w:rsid w:val="00C40C8F"/>
    <w:rsid w:val="00C41472"/>
    <w:rsid w:val="00C45EC5"/>
    <w:rsid w:val="00C46249"/>
    <w:rsid w:val="00C514B0"/>
    <w:rsid w:val="00C528DD"/>
    <w:rsid w:val="00C55955"/>
    <w:rsid w:val="00C5698B"/>
    <w:rsid w:val="00C578DC"/>
    <w:rsid w:val="00C676EF"/>
    <w:rsid w:val="00C678A6"/>
    <w:rsid w:val="00C71A51"/>
    <w:rsid w:val="00C72578"/>
    <w:rsid w:val="00C73018"/>
    <w:rsid w:val="00C80A0C"/>
    <w:rsid w:val="00C80C89"/>
    <w:rsid w:val="00C8444D"/>
    <w:rsid w:val="00C8693E"/>
    <w:rsid w:val="00C93647"/>
    <w:rsid w:val="00CA06E4"/>
    <w:rsid w:val="00CA2F9B"/>
    <w:rsid w:val="00CA3001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5F00"/>
    <w:rsid w:val="00CC7A46"/>
    <w:rsid w:val="00CD0E8D"/>
    <w:rsid w:val="00CD18AC"/>
    <w:rsid w:val="00CD3490"/>
    <w:rsid w:val="00CD6D27"/>
    <w:rsid w:val="00CD776F"/>
    <w:rsid w:val="00CE25D8"/>
    <w:rsid w:val="00CE7298"/>
    <w:rsid w:val="00CF0C4A"/>
    <w:rsid w:val="00CF1527"/>
    <w:rsid w:val="00CF44B4"/>
    <w:rsid w:val="00CF4927"/>
    <w:rsid w:val="00CF6A7D"/>
    <w:rsid w:val="00D04479"/>
    <w:rsid w:val="00D06F47"/>
    <w:rsid w:val="00D07E9F"/>
    <w:rsid w:val="00D10B69"/>
    <w:rsid w:val="00D149CF"/>
    <w:rsid w:val="00D16AF9"/>
    <w:rsid w:val="00D22629"/>
    <w:rsid w:val="00D22E3E"/>
    <w:rsid w:val="00D24F90"/>
    <w:rsid w:val="00D330AE"/>
    <w:rsid w:val="00D357BC"/>
    <w:rsid w:val="00D4752B"/>
    <w:rsid w:val="00D47A4C"/>
    <w:rsid w:val="00D57802"/>
    <w:rsid w:val="00D616B6"/>
    <w:rsid w:val="00D6435B"/>
    <w:rsid w:val="00D6774C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C4A4D"/>
    <w:rsid w:val="00DD1FC9"/>
    <w:rsid w:val="00DD2876"/>
    <w:rsid w:val="00DD3CAE"/>
    <w:rsid w:val="00DD6CE7"/>
    <w:rsid w:val="00DE019B"/>
    <w:rsid w:val="00DE35AA"/>
    <w:rsid w:val="00DE4063"/>
    <w:rsid w:val="00DE4F2D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21822"/>
    <w:rsid w:val="00E24A81"/>
    <w:rsid w:val="00E24B1B"/>
    <w:rsid w:val="00E26C48"/>
    <w:rsid w:val="00E35535"/>
    <w:rsid w:val="00E36465"/>
    <w:rsid w:val="00E434B4"/>
    <w:rsid w:val="00E4609D"/>
    <w:rsid w:val="00E532F8"/>
    <w:rsid w:val="00E538CA"/>
    <w:rsid w:val="00E556AA"/>
    <w:rsid w:val="00E55CE5"/>
    <w:rsid w:val="00E55F97"/>
    <w:rsid w:val="00E60D36"/>
    <w:rsid w:val="00E667EF"/>
    <w:rsid w:val="00E71B7B"/>
    <w:rsid w:val="00E7227C"/>
    <w:rsid w:val="00E73E72"/>
    <w:rsid w:val="00E747B3"/>
    <w:rsid w:val="00E75428"/>
    <w:rsid w:val="00E779B4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B2B93"/>
    <w:rsid w:val="00EB4DB1"/>
    <w:rsid w:val="00EC1EDC"/>
    <w:rsid w:val="00EC41B0"/>
    <w:rsid w:val="00EC57EC"/>
    <w:rsid w:val="00EC5BB8"/>
    <w:rsid w:val="00EC67B4"/>
    <w:rsid w:val="00EC6A54"/>
    <w:rsid w:val="00EC6AB4"/>
    <w:rsid w:val="00EC788D"/>
    <w:rsid w:val="00EE6099"/>
    <w:rsid w:val="00EF04DE"/>
    <w:rsid w:val="00EF20BF"/>
    <w:rsid w:val="00EF49FF"/>
    <w:rsid w:val="00EF609C"/>
    <w:rsid w:val="00F00F78"/>
    <w:rsid w:val="00F046B8"/>
    <w:rsid w:val="00F04E1D"/>
    <w:rsid w:val="00F066FF"/>
    <w:rsid w:val="00F11BA9"/>
    <w:rsid w:val="00F124F1"/>
    <w:rsid w:val="00F13611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6E28"/>
    <w:rsid w:val="00F36E86"/>
    <w:rsid w:val="00F374C9"/>
    <w:rsid w:val="00F379D7"/>
    <w:rsid w:val="00F44431"/>
    <w:rsid w:val="00F45B0C"/>
    <w:rsid w:val="00F4718F"/>
    <w:rsid w:val="00F535B5"/>
    <w:rsid w:val="00F5370F"/>
    <w:rsid w:val="00F54D0C"/>
    <w:rsid w:val="00F55C6B"/>
    <w:rsid w:val="00F55DBA"/>
    <w:rsid w:val="00F60EF4"/>
    <w:rsid w:val="00F633C6"/>
    <w:rsid w:val="00F720A4"/>
    <w:rsid w:val="00F7278E"/>
    <w:rsid w:val="00F80131"/>
    <w:rsid w:val="00F80BD2"/>
    <w:rsid w:val="00F81F5D"/>
    <w:rsid w:val="00F8356D"/>
    <w:rsid w:val="00F85E23"/>
    <w:rsid w:val="00F96825"/>
    <w:rsid w:val="00F97538"/>
    <w:rsid w:val="00F97C0E"/>
    <w:rsid w:val="00FA5A39"/>
    <w:rsid w:val="00FA7A3A"/>
    <w:rsid w:val="00FA7F52"/>
    <w:rsid w:val="00FB3376"/>
    <w:rsid w:val="00FB54AB"/>
    <w:rsid w:val="00FB6753"/>
    <w:rsid w:val="00FC329F"/>
    <w:rsid w:val="00FC41BC"/>
    <w:rsid w:val="00FC4796"/>
    <w:rsid w:val="00FC5420"/>
    <w:rsid w:val="00FC56E0"/>
    <w:rsid w:val="00FD00B8"/>
    <w:rsid w:val="00FD11D8"/>
    <w:rsid w:val="00FD2079"/>
    <w:rsid w:val="00FD3944"/>
    <w:rsid w:val="00FD4791"/>
    <w:rsid w:val="00FD667C"/>
    <w:rsid w:val="00FE44A1"/>
    <w:rsid w:val="00FE469A"/>
    <w:rsid w:val="00FE4FE9"/>
    <w:rsid w:val="00FE56D2"/>
    <w:rsid w:val="00FE5A16"/>
    <w:rsid w:val="00FE73F7"/>
    <w:rsid w:val="00FF3B65"/>
    <w:rsid w:val="00FF4684"/>
    <w:rsid w:val="00FF4DBB"/>
    <w:rsid w:val="00FF5D3B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62F97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Pryt Jolanta</cp:lastModifiedBy>
  <cp:revision>10</cp:revision>
  <cp:lastPrinted>2015-02-26T08:03:00Z</cp:lastPrinted>
  <dcterms:created xsi:type="dcterms:W3CDTF">2023-11-15T11:16:00Z</dcterms:created>
  <dcterms:modified xsi:type="dcterms:W3CDTF">2026-01-26T09:38:00Z</dcterms:modified>
</cp:coreProperties>
</file>